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20B21" w:rsidR="00303F50" w:rsidP="484F722B" w:rsidRDefault="00303F50" w14:paraId="51AB755A" w14:textId="3BAD7FB1">
      <w:pPr>
        <w:pStyle w:val="Nagwek1"/>
        <w:rPr>
          <w:rFonts w:ascii="Arial" w:hAnsi="Arial" w:cs="Arial"/>
          <w:b w:val="1"/>
          <w:bCs w:val="1"/>
          <w:sz w:val="20"/>
          <w:szCs w:val="20"/>
        </w:rPr>
      </w:pPr>
      <w:r w:rsidRPr="484F722B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A20B21" w:rsidR="00D32FBE" w:rsidP="00951C56" w:rsidRDefault="00D32FBE" w14:paraId="0A37501D" w14:textId="77777777">
      <w:pPr>
        <w:autoSpaceDE/>
        <w:rPr>
          <w:rFonts w:ascii="Arial" w:hAnsi="Arial" w:cs="Arial"/>
          <w:sz w:val="20"/>
          <w:szCs w:val="20"/>
        </w:rPr>
      </w:pPr>
    </w:p>
    <w:p w:rsidRPr="00A20B21" w:rsidR="00D32FBE" w:rsidRDefault="00D32FBE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A20B21" w:rsidR="00303F50" w:rsidTr="13F8514D" w14:paraId="3D883A07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CA3BC1" w:rsidR="00303F50" w:rsidP="000D044E" w:rsidRDefault="000D044E" w14:paraId="3383162C" w14:textId="77777777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CA3BC1">
              <w:t>Cywilizacja obszaru językowego II (Ameryka Łacińska)</w:t>
            </w:r>
          </w:p>
        </w:tc>
      </w:tr>
      <w:tr w:rsidRPr="008F3F97" w:rsidR="00303F50" w:rsidTr="13F8514D" w14:paraId="1FFACF19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CA3BC1" w:rsidR="00303F50" w:rsidP="13F8514D" w:rsidRDefault="000D044E" w14:paraId="0483F4C8" w14:textId="77777777">
            <w:pPr>
              <w:pStyle w:val="Zawartotabeli"/>
              <w:spacing w:before="60" w:after="60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13F8514D">
              <w:rPr>
                <w:i/>
                <w:iCs/>
                <w:lang w:val="es-ES"/>
              </w:rPr>
              <w:t>Civilisation of the Linguistic Area II (Latin America)</w:t>
            </w:r>
          </w:p>
        </w:tc>
      </w:tr>
    </w:tbl>
    <w:p w:rsidRPr="000D044E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A20B21" w:rsidR="00827D3B" w:rsidTr="63C1C00D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A20B21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A20B21" w:rsidR="00827D3B" w:rsidP="00716872" w:rsidRDefault="3DB43C39" w14:paraId="6A05A809" w14:textId="20E039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3C1C00D" w:rsidR="5AF1273C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A20B21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CB693D" w:rsidR="00827D3B" w:rsidTr="63C1C00D" w14:paraId="533B39DD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A20B21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A20B21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8F3F97" w:rsidR="00827D3B" w:rsidP="63C1C00D" w:rsidRDefault="1ADA38DE" w14:paraId="6FB997EA" w14:textId="56566C8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3C1C00D" w:rsidR="7DBBFA85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8F3F97" w:rsidR="00827D3B" w:rsidP="00C34297" w:rsidRDefault="1ADA38DE" w14:paraId="7D01C5FE" w14:textId="283B68FE">
            <w:pPr>
              <w:pStyle w:val="Zawartotabeli"/>
              <w:spacing w:before="57" w:after="57"/>
              <w:jc w:val="center"/>
            </w:pPr>
            <w:r w:rsidRPr="63C1C00D" w:rsidR="7DBBFA85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8F3F97" w:rsidR="00827D3B" w:rsidP="00C34297" w:rsidRDefault="1ADA38DE" w14:paraId="442B2CBB" w14:textId="0071683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3C1C00D" w:rsidR="40792C90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Pr="00CB693D" w:rsidR="00827D3B" w:rsidTr="63C1C00D" w14:paraId="72A3D3E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8F3F97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8F3F97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F3F97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A20B21" w:rsidR="00827D3B" w:rsidTr="63C1C00D" w14:paraId="3A45FB00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A20B21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A20B21" w:rsidR="00827D3B" w:rsidP="00716872" w:rsidRDefault="00C34297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A20B21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A20B21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A20B21" w:rsidR="00303F50" w:rsidRDefault="00303F50" w14:paraId="3DEEC669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656B9AB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kursu (cele kształcenia)</w:t>
      </w:r>
    </w:p>
    <w:p w:rsidRPr="00A20B21" w:rsidR="00303F50" w:rsidRDefault="00303F50" w14:paraId="45FB081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A20B21" w:rsidR="00303F50" w:rsidTr="00E668EA" w14:paraId="4C0F28DD" w14:textId="77777777">
        <w:trPr>
          <w:trHeight w:val="1087"/>
        </w:trPr>
        <w:tc>
          <w:tcPr>
            <w:tcW w:w="9640" w:type="dxa"/>
          </w:tcPr>
          <w:p w:rsidRPr="000D044E" w:rsidR="00A20B21" w:rsidP="005C7380" w:rsidRDefault="000D044E" w14:paraId="53C9756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eastAsia="Arial" w:cs="Arial"/>
                <w:sz w:val="20"/>
                <w:szCs w:val="20"/>
              </w:rPr>
              <w:t>Celem kursu jest zapoznanie z krajami Ameryki Łacińskiej oraz ich</w:t>
            </w:r>
            <w:r w:rsidR="002D0215">
              <w:rPr>
                <w:rFonts w:ascii="Arial" w:hAnsi="Arial" w:eastAsia="Arial" w:cs="Arial"/>
                <w:sz w:val="20"/>
                <w:szCs w:val="20"/>
              </w:rPr>
              <w:t xml:space="preserve"> charakterystyką, geografią i wybranymi wydarzeniami historycznymi, a także przybliżenie sytuacji społecznej, politycznej i kulturalnej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2D0215">
              <w:rPr>
                <w:rFonts w:ascii="Arial" w:hAnsi="Arial" w:eastAsia="Arial" w:cs="Arial"/>
                <w:sz w:val="20"/>
                <w:szCs w:val="20"/>
              </w:rPr>
              <w:t>na przestrzeni dziejów. Zajęcia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C7380">
              <w:rPr>
                <w:rFonts w:ascii="Arial" w:hAnsi="Arial" w:eastAsia="Arial" w:cs="Arial"/>
                <w:sz w:val="20"/>
                <w:szCs w:val="20"/>
              </w:rPr>
              <w:t>ukazują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uwarunkowania polityczne, problemy społeczne obecne na kontynencie i kulturę krajów latynoamerykańskich.</w:t>
            </w:r>
          </w:p>
        </w:tc>
      </w:tr>
    </w:tbl>
    <w:p w:rsidRPr="00A20B21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3128261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Warunki wstępne</w:t>
      </w:r>
    </w:p>
    <w:p w:rsidRPr="00A20B21" w:rsidR="00303F50" w:rsidRDefault="00303F50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A20B21" w:rsidR="00303F50" w14:paraId="48BF443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044E" w:rsidR="00951C56" w:rsidP="00CA3BC1" w:rsidRDefault="00CA3BC1" w14:paraId="0BCCC7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0D044E" w:rsidR="000D044E">
              <w:rPr>
                <w:rFonts w:ascii="Arial" w:hAnsi="Arial" w:eastAsia="Arial" w:cs="Arial"/>
                <w:sz w:val="20"/>
                <w:szCs w:val="20"/>
              </w:rPr>
              <w:t xml:space="preserve">najomość historii Ameryki Łacińskiej z poprzednich okresów: konkwisty, kształtowania się tożsamości, formowania się niepodległych krajów. 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0D044E" w:rsidR="000D044E">
              <w:rPr>
                <w:rFonts w:ascii="Arial" w:hAnsi="Arial" w:eastAsia="Arial" w:cs="Arial"/>
                <w:sz w:val="20"/>
                <w:szCs w:val="20"/>
              </w:rPr>
              <w:t>najomość historii powszechnej oraz historii kultury.</w:t>
            </w:r>
          </w:p>
        </w:tc>
      </w:tr>
      <w:tr w:rsidRPr="00A20B21" w:rsidR="00303F50" w14:paraId="727371E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044E" w:rsidR="00303F50" w:rsidP="000D044E" w:rsidRDefault="000D044E" w14:paraId="13681BC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Umiejętność analizy i interpretacji procesu historycznego i zrozumienie lokalnego kontekstu obszaru geograficznego oraz jego charakterystyki.</w:t>
            </w:r>
          </w:p>
        </w:tc>
      </w:tr>
      <w:tr w:rsidRPr="00A20B21" w:rsidR="00303F50" w14:paraId="5E1D2DCE" w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044E" w:rsidR="00303F50" w:rsidP="000D044E" w:rsidRDefault="000D044E" w14:paraId="725B48C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Kurs z historii lub/i cywilizacji obszaru językowego.</w:t>
            </w:r>
          </w:p>
        </w:tc>
      </w:tr>
    </w:tbl>
    <w:p w:rsidRPr="00A20B21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A20B21" w:rsidR="00D32FBE" w:rsidRDefault="00D32FBE" w14:paraId="4B99056E" w14:textId="77777777">
      <w:pPr>
        <w:rPr>
          <w:rFonts w:ascii="Arial" w:hAnsi="Arial" w:cs="Arial"/>
          <w:sz w:val="20"/>
          <w:szCs w:val="20"/>
        </w:rPr>
      </w:pPr>
    </w:p>
    <w:p w:rsidRPr="00A20B21" w:rsidR="00D32FBE" w:rsidRDefault="00D32FBE" w14:paraId="1299C43A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253C5575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 xml:space="preserve">Efekty </w:t>
      </w:r>
      <w:r w:rsidR="00500F79">
        <w:rPr>
          <w:rFonts w:ascii="Arial" w:hAnsi="Arial" w:cs="Arial"/>
          <w:sz w:val="20"/>
          <w:szCs w:val="20"/>
        </w:rPr>
        <w:t>uczenia się</w:t>
      </w:r>
      <w:r w:rsidRPr="00A20B21">
        <w:rPr>
          <w:rFonts w:ascii="Arial" w:hAnsi="Arial" w:cs="Arial"/>
          <w:sz w:val="20"/>
          <w:szCs w:val="20"/>
        </w:rPr>
        <w:t xml:space="preserve"> </w:t>
      </w:r>
    </w:p>
    <w:p w:rsidRPr="00A20B21" w:rsidR="00303F50" w:rsidRDefault="00303F50" w14:paraId="4DDBEF0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Pr="00A20B21" w:rsidR="00E33890" w:rsidTr="13F8514D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153C8211" w14:textId="58F48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715E5837">
              <w:rPr>
                <w:rFonts w:ascii="Arial" w:hAnsi="Arial" w:cs="Arial"/>
                <w:sz w:val="20"/>
                <w:szCs w:val="20"/>
              </w:rPr>
              <w:t>ucz</w:t>
            </w:r>
            <w:r w:rsidRPr="13F8514D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03BA2BD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A20B21" w:rsidR="00E33890" w:rsidTr="13F8514D" w14:paraId="2F9E8924" w14:textId="77777777">
        <w:trPr>
          <w:cantSplit/>
          <w:trHeight w:val="1838"/>
        </w:trPr>
        <w:tc>
          <w:tcPr>
            <w:tcW w:w="0" w:type="auto"/>
            <w:vMerge/>
            <w:vAlign w:val="center"/>
            <w:hideMark/>
          </w:tcPr>
          <w:p w:rsidRPr="00A20B21" w:rsidR="00E33890" w:rsidRDefault="00E33890" w14:paraId="3461D77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A20B21" w:rsidR="00E33890" w:rsidRDefault="00283BB3" w14:paraId="4550638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W03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wykazuje podstawową wiedzę o powiązaniach dziedzin nauki i dyscyplin naukowych właściwych dla filologii z innymi dziedzinami i dyscyplinami nauk humanistycznych</w:t>
            </w:r>
            <w:r w:rsidR="00A20B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337D55" w:rsidR="00E33890" w:rsidP="00337D55" w:rsidRDefault="00283BB3" w14:paraId="4B23DA8D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W05</w:t>
            </w:r>
            <w:r w:rsidR="00CA3B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>zna i rozumie podstawowe metody analizy i interpretacji różnych wytworów kultury hiszpańskiego obszaru językowego, właściwe dla wybranych tradycji, teorii lub szkół badawczych w zakresie filologii hiszpańskiej</w:t>
            </w:r>
            <w:r w:rsidR="000D044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A20B21" w:rsidR="00E33890" w:rsidRDefault="00E33890" w14:paraId="3CF2D8B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EF5354" w:rsidR="00E33890" w:rsidRDefault="005C7380" w14:paraId="659C7D6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_W03</w:t>
            </w:r>
          </w:p>
          <w:p w:rsidR="00E33890" w:rsidRDefault="00E33890" w14:paraId="0FB7827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C7380" w:rsidRDefault="005C7380" w14:paraId="1FC399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C7380" w:rsidRDefault="005C738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5C7380" w:rsidRDefault="005C7380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Pr="00A20B21" w:rsidR="00E33890" w:rsidP="00E33890" w:rsidRDefault="00E33890" w14:paraId="34CE0A41" w14:textId="77777777">
      <w:pPr>
        <w:rPr>
          <w:rFonts w:ascii="Arial" w:hAnsi="Arial" w:cs="Arial"/>
          <w:sz w:val="20"/>
          <w:szCs w:val="20"/>
        </w:rPr>
      </w:pPr>
    </w:p>
    <w:p w:rsidRPr="00A20B21" w:rsidR="00E33890" w:rsidP="00E33890" w:rsidRDefault="00E3389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Pr="00A20B21" w:rsidR="00E33890" w:rsidTr="13F8514D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160C3338" w14:textId="7B1A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63526ED8">
              <w:rPr>
                <w:rFonts w:ascii="Arial" w:hAnsi="Arial" w:cs="Arial"/>
                <w:sz w:val="20"/>
                <w:szCs w:val="20"/>
              </w:rPr>
              <w:t>ucz</w:t>
            </w:r>
            <w:r w:rsidRPr="13F8514D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4CEE7AB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A20B21" w:rsidR="00E33890" w:rsidTr="13F8514D" w14:paraId="4ABB6F6E" w14:textId="77777777">
        <w:trPr>
          <w:cantSplit/>
          <w:trHeight w:val="2116"/>
        </w:trPr>
        <w:tc>
          <w:tcPr>
            <w:tcW w:w="0" w:type="auto"/>
            <w:vMerge/>
            <w:vAlign w:val="center"/>
            <w:hideMark/>
          </w:tcPr>
          <w:p w:rsidRPr="00A20B21" w:rsidR="00E33890" w:rsidRDefault="00E33890" w14:paraId="6D98A12B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Pr="00A20B21" w:rsidR="00E33890" w:rsidRDefault="00337D55" w14:paraId="1781B4A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 </w:t>
            </w:r>
            <w:r w:rsidR="00283BB3">
              <w:rPr>
                <w:rFonts w:ascii="Arial" w:hAnsi="Arial" w:cs="Arial"/>
                <w:color w:val="000000"/>
                <w:sz w:val="20"/>
                <w:szCs w:val="20"/>
              </w:rPr>
              <w:t xml:space="preserve">kierując się wskazówkami opiekuna naukowego,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potrafi wyszukiwać, analizować, oceniać, selekcjonować i użytkować informacje z wykorzystaniem różnych źródeł i sposobów</w:t>
            </w:r>
            <w:r w:rsidR="002D021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37D55" w:rsidP="00337D55" w:rsidRDefault="00283BB3" w14:paraId="14669A2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U03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rozpoznaje różne rodzaje wytworów kultury oraz przeprowadza ich krytyczną analizę i interpretację, z zastosowaniem typowych metod, w celu określenia ich znaczeń, oddziaływania społecznego, miejsca w procesie historyczno-kulturowym.</w:t>
            </w:r>
          </w:p>
          <w:p w:rsidRPr="00337D55" w:rsidR="00E33890" w:rsidP="00337D55" w:rsidRDefault="00283BB3" w14:paraId="57DAD36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U04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argumentuje z wykorzystaniem poglądów innych autorów oraz formułuje wnioski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A20B21" w:rsidR="00E33890" w:rsidRDefault="005C7380" w14:paraId="417E583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  <w:r w:rsidR="008B149F">
              <w:rPr>
                <w:rFonts w:ascii="Arial" w:hAnsi="Arial" w:cs="Arial"/>
                <w:color w:val="000000"/>
                <w:sz w:val="20"/>
                <w:szCs w:val="20"/>
              </w:rPr>
              <w:t>_U01</w:t>
            </w:r>
          </w:p>
          <w:p w:rsidR="00E33890" w:rsidRDefault="00E33890" w14:paraId="2946DB8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66203A" w:rsidRDefault="0066203A" w14:paraId="5997CC1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110FFD3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3890" w:rsidRDefault="005C7380" w14:paraId="09B1BDD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K1_U03</w:t>
            </w:r>
          </w:p>
          <w:p w:rsidR="005C7380" w:rsidRDefault="005C7380" w14:paraId="6B6993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3FE9F23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5C7380" w:rsidRDefault="005C7380" w14:paraId="4FCAE9D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Pr="00A20B21" w:rsidR="00E33890" w:rsidP="00E33890" w:rsidRDefault="00E33890" w14:paraId="61CDCEAD" w14:textId="77777777">
      <w:pPr>
        <w:rPr>
          <w:rFonts w:ascii="Arial" w:hAnsi="Arial" w:cs="Arial"/>
          <w:sz w:val="20"/>
          <w:szCs w:val="20"/>
        </w:rPr>
      </w:pPr>
    </w:p>
    <w:p w:rsidRPr="00A20B21" w:rsidR="00E33890" w:rsidP="00E33890" w:rsidRDefault="00E33890" w14:paraId="6BB9E25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Pr="00A20B21" w:rsidR="00E33890" w:rsidTr="13F8514D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570445C1" w14:textId="767DA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66B21944">
              <w:rPr>
                <w:rFonts w:ascii="Arial" w:hAnsi="Arial" w:cs="Arial"/>
                <w:sz w:val="20"/>
                <w:szCs w:val="20"/>
              </w:rPr>
              <w:t>ucz</w:t>
            </w:r>
            <w:r w:rsidRPr="13F8514D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78ADCF0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A20B21" w:rsidR="00E33890" w:rsidTr="13F8514D" w14:paraId="09CEF2C2" w14:textId="77777777">
        <w:trPr>
          <w:cantSplit/>
          <w:trHeight w:val="1505"/>
        </w:trPr>
        <w:tc>
          <w:tcPr>
            <w:tcW w:w="0" w:type="auto"/>
            <w:vMerge/>
            <w:vAlign w:val="center"/>
            <w:hideMark/>
          </w:tcPr>
          <w:p w:rsidRPr="00A20B21" w:rsidR="00E33890" w:rsidRDefault="00E33890" w14:paraId="23DE523C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B052B0" w:rsidR="00E33890" w:rsidP="000D044E" w:rsidRDefault="005C7380" w14:paraId="5D982275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K02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83BB3">
              <w:rPr>
                <w:rFonts w:ascii="Arial" w:hAnsi="Arial" w:cs="Arial"/>
                <w:color w:val="000000"/>
                <w:sz w:val="20"/>
                <w:szCs w:val="20"/>
              </w:rPr>
              <w:t>jest gotów do uczestnictwa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w życiu kulturalnym, korzystając z różnych mediów i różnych jego form.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A20B21" w:rsidR="00E33890" w:rsidRDefault="00E33890" w14:paraId="7CA20EF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</w:t>
            </w:r>
            <w:r w:rsidR="00EF535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8B149F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  <w:p w:rsidRPr="00A20B21" w:rsidR="00E33890" w:rsidRDefault="00E33890" w14:paraId="52E5622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29D6B04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Pr="00A20B21" w:rsidR="00E33890" w:rsidP="00E33890" w:rsidRDefault="00E33890" w14:paraId="07547A01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A20B21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A20B21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A20B21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A20B21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A20B21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A20B21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A20B21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A20B21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A20B21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A20B21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A20B21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A20B21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A20B21" w:rsidR="00303F50" w14:paraId="2CE4BE3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A20B21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A20B21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2D0215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CA3BC1" w14:paraId="7320B9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</w:t>
            </w:r>
          </w:p>
        </w:tc>
      </w:tr>
      <w:tr w:rsidRPr="00A20B21" w:rsidR="00303F50" w14:paraId="17AD93B2" w14:textId="77777777">
        <w:trPr>
          <w:trHeight w:val="462"/>
        </w:trPr>
        <w:tc>
          <w:tcPr>
            <w:tcW w:w="1611" w:type="dxa"/>
            <w:vAlign w:val="center"/>
          </w:tcPr>
          <w:p w:rsidRPr="00A20B21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A20B21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A20B21" w:rsidR="00303F50" w:rsidRDefault="00303F50" w14:paraId="7194DBD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769D0D3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metod prowadzenia zajęć</w:t>
      </w:r>
    </w:p>
    <w:p w:rsidRPr="00A20B21" w:rsidR="00303F50" w:rsidRDefault="00303F50" w14:paraId="54CD245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20B21" w:rsidR="00303F50" w:rsidTr="00C34297" w14:paraId="3807BF69" w14:textId="77777777">
        <w:trPr>
          <w:trHeight w:val="963"/>
        </w:trPr>
        <w:tc>
          <w:tcPr>
            <w:tcW w:w="9622" w:type="dxa"/>
          </w:tcPr>
          <w:p w:rsidRPr="000D044E" w:rsidR="000D044E" w:rsidP="000D044E" w:rsidRDefault="000D044E" w14:paraId="1BB91242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Konwersatorium/wykład: przedstawienie i rozwinięcie tematu przez prowadzącego i wspólna refleksja ze studentami w ramach poruszanej problematyki.</w:t>
            </w:r>
          </w:p>
          <w:p w:rsidRPr="00A20B21" w:rsidR="006F0EE3" w:rsidP="000D044E" w:rsidRDefault="000D044E" w14:paraId="10F8BB7E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 xml:space="preserve">Lektura i analiza praktyczna wybranych tekstów z zakresu </w:t>
            </w:r>
            <w:r>
              <w:rPr>
                <w:rFonts w:ascii="Arial" w:hAnsi="Arial" w:cs="Arial"/>
                <w:sz w:val="20"/>
                <w:szCs w:val="20"/>
              </w:rPr>
              <w:t>historii</w:t>
            </w:r>
            <w:r w:rsidR="00EF535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380">
              <w:rPr>
                <w:rFonts w:ascii="Arial" w:hAnsi="Arial" w:cs="Arial"/>
                <w:sz w:val="20"/>
                <w:szCs w:val="20"/>
              </w:rPr>
              <w:t>polityki, społeczeństwa i</w:t>
            </w:r>
            <w:r w:rsidRPr="000D044E">
              <w:rPr>
                <w:rFonts w:ascii="Arial" w:hAnsi="Arial" w:cs="Arial"/>
                <w:sz w:val="20"/>
                <w:szCs w:val="20"/>
              </w:rPr>
              <w:t xml:space="preserve"> kultury</w:t>
            </w:r>
            <w:r w:rsidR="00EF5354">
              <w:rPr>
                <w:rFonts w:ascii="Arial" w:hAnsi="Arial" w:cs="Arial"/>
                <w:sz w:val="20"/>
                <w:szCs w:val="20"/>
              </w:rPr>
              <w:t xml:space="preserve"> Ameryki Łacińskiej</w:t>
            </w:r>
            <w:r w:rsidRPr="000D04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A20B21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Formy sprawdzania efektów kształcenia</w:t>
      </w:r>
    </w:p>
    <w:p w:rsidRPr="00A20B21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A20B21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A20B21" w:rsidR="00303F50" w:rsidRDefault="00303F50" w14:paraId="36FEB5B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2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A20B21" w:rsidR="006F0EE3" w14:paraId="5C11B4D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05735E18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D7AA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3860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EF5354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F3CAB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B08B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6DEB4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AD9C6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2183A24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307D366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965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EF5354" w14:paraId="71933DB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44FB30F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DA6542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4BE9BCA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105E88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1126E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F9B2D4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49E398E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BE93A6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511AFE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2266E18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F904C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4B9B05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B95CD1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0A6959E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2E3ED9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EF5354" w14:paraId="598BA3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EF5354" w:rsidRDefault="005C7380" w14:paraId="40AFFD9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675E05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2FC17F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P="00174307" w:rsidRDefault="00EF5354" w14:paraId="57C9F9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EF5354" w:rsidRDefault="00EF5354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EF5354" w:rsidRDefault="00EF5354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EF5354" w:rsidP="00174307" w:rsidRDefault="00EF5354" w14:paraId="007DCDA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RDefault="00EF5354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RDefault="00EF5354" w14:paraId="6656D1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74DD51E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7AAF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EF5354" w14:paraId="706A5F3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4BDB54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1E35F7B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</w:tbl>
    <w:p w:rsidRPr="00A20B21" w:rsidR="00303F50" w:rsidRDefault="00303F50" w14:paraId="7486946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187F57B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54738AF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A20B21" w:rsidR="00303F50" w14:paraId="3B0BB072" w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83BB3" w:rsidR="00303F50" w:rsidP="00EF5354" w:rsidRDefault="00EF5354" w14:paraId="0A7CE6B1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83BB3">
              <w:rPr>
                <w:rFonts w:ascii="Arial" w:hAnsi="Arial" w:eastAsia="Arial" w:cs="Arial"/>
                <w:color w:val="000000"/>
                <w:sz w:val="20"/>
                <w:szCs w:val="20"/>
              </w:rPr>
              <w:t>Zaliczenie z oceną na pod</w:t>
            </w:r>
            <w:r w:rsidR="005C7380">
              <w:rPr>
                <w:rFonts w:ascii="Arial" w:hAnsi="Arial" w:eastAsia="Arial" w:cs="Arial"/>
                <w:color w:val="000000"/>
                <w:sz w:val="20"/>
                <w:szCs w:val="20"/>
              </w:rPr>
              <w:t>stawie obecności (dopuszczalne 2</w:t>
            </w:r>
            <w:r w:rsidRPr="00283BB3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indywidualnie), aktywnego uczestnictwa w zajęciach i krótkiego testu końcowego</w:t>
            </w:r>
            <w:r w:rsidRPr="00283BB3">
              <w:rPr>
                <w:rFonts w:ascii="Arial" w:hAnsi="Arial" w:cs="Arial"/>
                <w:color w:val="000000"/>
                <w:sz w:val="20"/>
                <w:szCs w:val="20"/>
              </w:rPr>
              <w:t xml:space="preserve"> związanego z tematem zajęć.</w:t>
            </w:r>
          </w:p>
        </w:tc>
      </w:tr>
    </w:tbl>
    <w:p w:rsidRPr="00A20B21" w:rsidR="00303F50" w:rsidRDefault="00303F50" w14:paraId="46ABBD8F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06BBA33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A20B21" w:rsidR="00303F50" w:rsidTr="006F0EE3" w14:paraId="5CB55D17" w14:textId="77777777">
        <w:trPr>
          <w:trHeight w:val="64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A20B21" w:rsidR="00303F50" w:rsidP="00CB693D" w:rsidRDefault="00EF5354" w14:paraId="3438F3F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A20B21" w:rsidR="00303F50" w:rsidRDefault="00303F50" w14:paraId="464FCBC1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C8C6B09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Treści merytoryczne (wykaz tematów)</w:t>
      </w:r>
    </w:p>
    <w:p w:rsidRPr="00A20B21" w:rsidR="00303F50" w:rsidRDefault="00303F50" w14:paraId="3382A36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B7DCF" w:rsidR="00303F50" w:rsidTr="00C34297" w14:paraId="7BABAC72" w14:textId="77777777">
        <w:trPr>
          <w:trHeight w:val="487"/>
        </w:trPr>
        <w:tc>
          <w:tcPr>
            <w:tcW w:w="9622" w:type="dxa"/>
          </w:tcPr>
          <w:p w:rsidR="006B7DCF" w:rsidP="006B7DCF" w:rsidRDefault="006B7DCF" w14:paraId="316A4FAD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Ameryka Łacińska</w:t>
            </w:r>
            <w:r w:rsidRPr="006B7DCF">
              <w:rPr>
                <w:rFonts w:ascii="Arial" w:hAnsi="Arial" w:cs="Arial"/>
                <w:sz w:val="20"/>
                <w:szCs w:val="20"/>
              </w:rPr>
              <w:t>: historia i współczesność</w:t>
            </w:r>
            <w:r w:rsidR="0019667B">
              <w:rPr>
                <w:rFonts w:ascii="Arial" w:hAnsi="Arial" w:cs="Arial"/>
                <w:sz w:val="20"/>
                <w:szCs w:val="20"/>
              </w:rPr>
              <w:t xml:space="preserve"> – w zarysie</w:t>
            </w:r>
            <w:r w:rsidRPr="006B7D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B7DCF" w:rsidR="0019667B" w:rsidP="006B7DCF" w:rsidRDefault="0019667B" w14:paraId="18E590A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i obszerne omówienie dostępnej bibliografii w języku polskim, poświęconej tematyce latynoamerykańskiej. </w:t>
            </w:r>
          </w:p>
          <w:p w:rsidR="0019667B" w:rsidP="006B7DCF" w:rsidRDefault="0019667B" w14:paraId="13283CD4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Quiz z wiedzy o Ameryce Łacińskiej.</w:t>
            </w:r>
          </w:p>
          <w:p w:rsidR="0019667B" w:rsidP="006B7DCF" w:rsidRDefault="0019667B" w14:paraId="60018DD5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Ciekawostki dotyczące obszaru geograficznego – z obszernym komentarzem i refleksją wspólną.</w:t>
            </w:r>
          </w:p>
          <w:p w:rsidRPr="006B7DCF" w:rsidR="006B7DCF" w:rsidP="006B7DCF" w:rsidRDefault="006B7DCF" w14:paraId="6E52CC22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Główne postacie sceny politycznej </w:t>
            </w:r>
            <w:r w:rsidR="002D021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DCF">
              <w:rPr>
                <w:rFonts w:ascii="Arial" w:hAnsi="Arial" w:cs="Arial"/>
                <w:sz w:val="20"/>
                <w:szCs w:val="20"/>
              </w:rPr>
              <w:t>wczoraj i dziś.</w:t>
            </w:r>
          </w:p>
          <w:p w:rsidRPr="006B7DCF" w:rsidR="006B7DCF" w:rsidP="006B7DCF" w:rsidRDefault="006B7DCF" w14:paraId="7ABCF243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Główne historyczne partie polityczne i ich znaczenie dla współczesności.</w:t>
            </w:r>
          </w:p>
          <w:p w:rsidRPr="006B7DCF" w:rsidR="006B7DCF" w:rsidP="006B7DCF" w:rsidRDefault="006B7DCF" w14:paraId="4F3D0885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Charakterystyka miast latynoamerykańskich.</w:t>
            </w:r>
          </w:p>
          <w:p w:rsidRPr="006B7DCF" w:rsidR="006B7DCF" w:rsidP="006B7DCF" w:rsidRDefault="0019667B" w14:paraId="0BE1D2B1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Migracja wewnątrz Ameryk – problem i jego konsekwencje</w:t>
            </w:r>
          </w:p>
          <w:p w:rsidRPr="006B7DCF" w:rsidR="006B7DCF" w:rsidP="006B7DCF" w:rsidRDefault="006B7DCF" w14:paraId="49F929AB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problemy społeczne – m.in.</w:t>
            </w:r>
            <w:r w:rsidRPr="006B7DCF">
              <w:rPr>
                <w:rFonts w:ascii="Arial" w:hAnsi="Arial" w:cs="Arial"/>
                <w:sz w:val="20"/>
                <w:szCs w:val="20"/>
              </w:rPr>
              <w:t xml:space="preserve"> narkotyki, gangi, </w:t>
            </w:r>
            <w:r>
              <w:rPr>
                <w:rFonts w:ascii="Arial" w:hAnsi="Arial" w:cs="Arial"/>
                <w:sz w:val="20"/>
                <w:szCs w:val="20"/>
              </w:rPr>
              <w:t>nierówności społeczne</w:t>
            </w:r>
            <w:r w:rsidRPr="006B7D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B7DCF" w:rsidR="006F0EE3" w:rsidP="006B7DCF" w:rsidRDefault="006B7DCF" w14:paraId="402D8A0C" w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latynoamerykańska – w zarysie:</w:t>
            </w:r>
            <w:r w:rsidRPr="006B7DCF">
              <w:rPr>
                <w:rFonts w:ascii="Arial" w:hAnsi="Arial" w:cs="Arial"/>
                <w:sz w:val="20"/>
                <w:szCs w:val="20"/>
              </w:rPr>
              <w:t xml:space="preserve"> muzyka, kino, literatura.</w:t>
            </w:r>
          </w:p>
        </w:tc>
      </w:tr>
    </w:tbl>
    <w:p w:rsidRPr="006B7DCF" w:rsidR="00D32FBE" w:rsidRDefault="00D32FBE" w14:paraId="5C71F136" w14:textId="77777777">
      <w:pPr>
        <w:rPr>
          <w:rFonts w:ascii="Arial" w:hAnsi="Arial" w:cs="Arial"/>
          <w:sz w:val="20"/>
          <w:szCs w:val="20"/>
        </w:rPr>
      </w:pPr>
    </w:p>
    <w:p w:rsidRPr="006B7DCF" w:rsidR="00D32FBE" w:rsidRDefault="00D32FBE" w14:paraId="62199465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49747DD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podstawowej</w:t>
      </w:r>
    </w:p>
    <w:p w:rsidRPr="00A20B21" w:rsidR="00303F50" w:rsidRDefault="00303F50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B7DCF" w:rsidR="00303F50" w14:paraId="74A46B82" w14:textId="77777777">
        <w:trPr>
          <w:trHeight w:val="1098"/>
        </w:trPr>
        <w:tc>
          <w:tcPr>
            <w:tcW w:w="9622" w:type="dxa"/>
          </w:tcPr>
          <w:p w:rsidRPr="006B7DCF" w:rsidR="006B7DCF" w:rsidP="006B7DCF" w:rsidRDefault="006B7DCF" w14:paraId="59BC41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Wiesław Dobrzycki,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System międzyamerykański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Naukowe Scholar, Warszawa, 2002</w:t>
            </w:r>
          </w:p>
          <w:p w:rsidRPr="006B7DCF" w:rsidR="006B7DCF" w:rsidP="006B7DCF" w:rsidRDefault="006B7DCF" w14:paraId="744E76E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Wiesław Dobrzycki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Stosunki międzynarodowe w Ameryce Łacińskiej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Naukowe Scholar, Warszawa, 2000</w:t>
            </w:r>
          </w:p>
          <w:p w:rsidRPr="006B7DCF" w:rsidR="006B7DCF" w:rsidP="006B7DCF" w:rsidRDefault="006B7DCF" w14:paraId="4D759B4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Artur Domosławski,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Gorączka latynoamerykańska</w:t>
            </w:r>
            <w:r w:rsidRPr="006B7DCF">
              <w:rPr>
                <w:rFonts w:ascii="Arial" w:hAnsi="Arial" w:cs="Arial"/>
                <w:sz w:val="20"/>
                <w:szCs w:val="20"/>
              </w:rPr>
              <w:t>, Świat Książki, Warszawa 2004</w:t>
            </w:r>
          </w:p>
          <w:p w:rsidR="008F3F97" w:rsidP="006B7DCF" w:rsidRDefault="008F3F97" w14:paraId="3E593A3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Artur Domosławski, Rewolucja nie ma końca, Wydawnictwo Literackie, Kraków 2024</w:t>
            </w:r>
          </w:p>
          <w:p w:rsidRPr="006B7DCF" w:rsidR="006B7DCF" w:rsidP="006B7DCF" w:rsidRDefault="006B7DCF" w14:paraId="4CF2289A" w14:textId="5A6A62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Tadeusz Łepkowski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, Dzieje Ameryki Łacińskiej</w:t>
            </w:r>
            <w:r w:rsidRPr="006B7DCF">
              <w:rPr>
                <w:rFonts w:ascii="Arial" w:hAnsi="Arial" w:cs="Arial"/>
                <w:sz w:val="20"/>
                <w:szCs w:val="20"/>
              </w:rPr>
              <w:t>, Książka i Wiedza, Warszawa, 1979</w:t>
            </w:r>
          </w:p>
          <w:p w:rsidRPr="006B7DCF" w:rsidR="006B7DCF" w:rsidP="006B7DCF" w:rsidRDefault="006B7DCF" w14:paraId="37FB7FC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Ed Vulliamy,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Ameksyka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Czarne, Wołowiec 2012</w:t>
            </w:r>
          </w:p>
          <w:p w:rsidRPr="006B7DCF" w:rsidR="00303F50" w:rsidP="006B7DCF" w:rsidRDefault="00283BB3" w14:paraId="202711A3" w14:textId="054F52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Martín Caparrós, </w:t>
            </w:r>
            <w:r w:rsidR="008F3F97">
              <w:rPr>
                <w:rFonts w:ascii="Arial" w:hAnsi="Arial" w:cs="Arial"/>
                <w:i/>
                <w:sz w:val="20"/>
                <w:szCs w:val="20"/>
              </w:rPr>
              <w:t>Ñ</w:t>
            </w:r>
            <w:bookmarkStart w:name="_GoBack" w:id="0"/>
            <w:bookmarkEnd w:id="0"/>
            <w:r w:rsidRPr="008F3F97">
              <w:rPr>
                <w:rFonts w:ascii="Arial" w:hAnsi="Arial" w:cs="Arial"/>
                <w:i/>
                <w:sz w:val="20"/>
                <w:szCs w:val="20"/>
              </w:rPr>
              <w:t>ameryka</w:t>
            </w:r>
            <w:r>
              <w:rPr>
                <w:rFonts w:ascii="Arial" w:hAnsi="Arial" w:cs="Arial"/>
                <w:sz w:val="20"/>
                <w:szCs w:val="20"/>
              </w:rPr>
              <w:t>, Wydawnictwo Literackie, Kraków 2023</w:t>
            </w:r>
          </w:p>
        </w:tc>
      </w:tr>
    </w:tbl>
    <w:p w:rsidRPr="006B7DCF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9EC7B3D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uzupełniającej</w:t>
      </w:r>
    </w:p>
    <w:p w:rsidRPr="00A20B21" w:rsidR="00303F50" w:rsidRDefault="00303F50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20B21" w:rsidR="00303F50" w:rsidTr="007A58C2" w14:paraId="397E843A" w14:textId="77777777">
        <w:trPr>
          <w:trHeight w:val="571"/>
        </w:trPr>
        <w:tc>
          <w:tcPr>
            <w:tcW w:w="9622" w:type="dxa"/>
          </w:tcPr>
          <w:p w:rsidRPr="006B7DCF" w:rsidR="006F0EE3" w:rsidP="006B7DCF" w:rsidRDefault="006B7DCF" w14:paraId="06E8F12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Teksty prasowe dotyczące bieżących wydarzeń z zakresu polityki, społeczeństwa, kultury w Ameryce Łacińskiej.</w:t>
            </w:r>
          </w:p>
        </w:tc>
      </w:tr>
    </w:tbl>
    <w:p w:rsidRPr="00A20B21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0C8FE7CE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41004F19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A20B21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A20B21" w:rsidR="00303F50" w:rsidRDefault="00303F50" w14:paraId="67C0C65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A20B21"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A20B21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A20B21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308D56C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A20B21" w:rsidR="00303F50" w14:paraId="3236BF7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797E50C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19667B" w14:paraId="1ADD4C1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A20B21" w:rsidR="00303F50" w:rsidRDefault="00914777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A20B21" w:rsidR="00303F50" w14:paraId="64711803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A20B21" w:rsidR="00303F50" w:rsidRDefault="00303F50" w14:paraId="7B04FA4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2D3E8A" w14:paraId="5D36975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A20B21" w:rsidR="00303F50" w14:paraId="36889E9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A20B21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A20B21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A20B21" w:rsidR="00303F50" w:rsidRDefault="00A00D75" w14:paraId="704A35C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="002D3E8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A20B21"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568C698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303F50" w14:paraId="552D7D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1A93948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A20B21"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6AA258D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6FFBD3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A20B21" w:rsidR="00303F50" w14:paraId="0AB7D97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A20B21" w:rsidR="00303F50" w:rsidRDefault="00303F50" w14:paraId="30DCCCA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A20B21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246AC4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A20B21" w:rsidR="00303F50" w14:paraId="60A185A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A20B21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A20B21" w:rsidR="00303F50" w:rsidRDefault="00A00D75" w14:paraId="5AA05B6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Pr="00A20B21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A20B21" w:rsidR="00303F50" w14:paraId="51F8EEA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A20B21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A20B21" w:rsidR="00303F50" w:rsidRDefault="00914777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A20B21" w:rsidR="00303F50" w:rsidRDefault="00303F50" w14:paraId="36AF6883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A20B21"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CF" w:rsidRDefault="00F525CF" w14:paraId="54C529ED" w14:textId="77777777">
      <w:r>
        <w:separator/>
      </w:r>
    </w:p>
  </w:endnote>
  <w:endnote w:type="continuationSeparator" w:id="0">
    <w:p w:rsidR="00F525CF" w:rsidRDefault="00F525CF" w14:paraId="1C0157D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8645DC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407CE2FB" w14:textId="571685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F3F97">
      <w:rPr>
        <w:noProof/>
      </w:rPr>
      <w:t>4</w:t>
    </w:r>
    <w:r>
      <w:fldChar w:fldCharType="end"/>
    </w:r>
  </w:p>
  <w:p w:rsidR="00303F50" w:rsidRDefault="00303F50" w14:paraId="6E36661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C6C2CD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CF" w:rsidRDefault="00F525CF" w14:paraId="526770CE" w14:textId="77777777">
      <w:r>
        <w:separator/>
      </w:r>
    </w:p>
  </w:footnote>
  <w:footnote w:type="continuationSeparator" w:id="0">
    <w:p w:rsidR="00F525CF" w:rsidRDefault="00F525CF" w14:paraId="7CBEED8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2EBF9A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135E58C4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691E7B2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A1C1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3C36"/>
    <w:rsid w:val="00027707"/>
    <w:rsid w:val="000D044E"/>
    <w:rsid w:val="00174307"/>
    <w:rsid w:val="0019667B"/>
    <w:rsid w:val="001D4908"/>
    <w:rsid w:val="00246AC4"/>
    <w:rsid w:val="00283BB3"/>
    <w:rsid w:val="002D0215"/>
    <w:rsid w:val="002D3E8A"/>
    <w:rsid w:val="00303F50"/>
    <w:rsid w:val="00320172"/>
    <w:rsid w:val="00337D55"/>
    <w:rsid w:val="0039256E"/>
    <w:rsid w:val="00392A11"/>
    <w:rsid w:val="003C649E"/>
    <w:rsid w:val="00434CDD"/>
    <w:rsid w:val="00500F79"/>
    <w:rsid w:val="00540A13"/>
    <w:rsid w:val="00551158"/>
    <w:rsid w:val="005870DC"/>
    <w:rsid w:val="005C068F"/>
    <w:rsid w:val="005C3E68"/>
    <w:rsid w:val="005C7380"/>
    <w:rsid w:val="0066203A"/>
    <w:rsid w:val="006B043F"/>
    <w:rsid w:val="006B7DCF"/>
    <w:rsid w:val="006F0EE3"/>
    <w:rsid w:val="00700CD5"/>
    <w:rsid w:val="00716872"/>
    <w:rsid w:val="007A58C2"/>
    <w:rsid w:val="007B044B"/>
    <w:rsid w:val="00827B08"/>
    <w:rsid w:val="00827D3B"/>
    <w:rsid w:val="00847145"/>
    <w:rsid w:val="008B149F"/>
    <w:rsid w:val="008B703C"/>
    <w:rsid w:val="008D04F7"/>
    <w:rsid w:val="008F3F97"/>
    <w:rsid w:val="00900009"/>
    <w:rsid w:val="009026FF"/>
    <w:rsid w:val="00914777"/>
    <w:rsid w:val="00951C56"/>
    <w:rsid w:val="00A00A3F"/>
    <w:rsid w:val="00A00D75"/>
    <w:rsid w:val="00A04DAA"/>
    <w:rsid w:val="00A20B21"/>
    <w:rsid w:val="00A8544F"/>
    <w:rsid w:val="00B052B0"/>
    <w:rsid w:val="00B13FDB"/>
    <w:rsid w:val="00C117AB"/>
    <w:rsid w:val="00C243DE"/>
    <w:rsid w:val="00C34297"/>
    <w:rsid w:val="00C735EF"/>
    <w:rsid w:val="00CA3BC1"/>
    <w:rsid w:val="00CB693D"/>
    <w:rsid w:val="00CC0F31"/>
    <w:rsid w:val="00D05386"/>
    <w:rsid w:val="00D233B8"/>
    <w:rsid w:val="00D32FBE"/>
    <w:rsid w:val="00DB3679"/>
    <w:rsid w:val="00DF3CE1"/>
    <w:rsid w:val="00DF6928"/>
    <w:rsid w:val="00E33890"/>
    <w:rsid w:val="00E668EA"/>
    <w:rsid w:val="00EB64F9"/>
    <w:rsid w:val="00ED7A4C"/>
    <w:rsid w:val="00EF5354"/>
    <w:rsid w:val="00F525CF"/>
    <w:rsid w:val="00F56D94"/>
    <w:rsid w:val="03BA2BD8"/>
    <w:rsid w:val="13F8514D"/>
    <w:rsid w:val="14A6D822"/>
    <w:rsid w:val="1ADA38DE"/>
    <w:rsid w:val="3DB43C39"/>
    <w:rsid w:val="40792C90"/>
    <w:rsid w:val="43D3AAA7"/>
    <w:rsid w:val="484F722B"/>
    <w:rsid w:val="4CEE7AB2"/>
    <w:rsid w:val="5AF1273C"/>
    <w:rsid w:val="63526ED8"/>
    <w:rsid w:val="63C1C00D"/>
    <w:rsid w:val="66B21944"/>
    <w:rsid w:val="715E5837"/>
    <w:rsid w:val="78ADCF0B"/>
    <w:rsid w:val="7ABB5A1A"/>
    <w:rsid w:val="7DBBF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D6BD7"/>
  <w15:chartTrackingRefBased/>
  <w15:docId w15:val="{1A06BD81-36D0-4258-A961-93B6A7F8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3E17CC9-9E43-4816-9900-21F05120E40F}"/>
</file>

<file path=customXml/itemProps2.xml><?xml version="1.0" encoding="utf-8"?>
<ds:datastoreItem xmlns:ds="http://schemas.openxmlformats.org/officeDocument/2006/customXml" ds:itemID="{3A748A00-85A7-49BC-AB8D-88DCA25B5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D97FA-5A96-41B1-9C80-56C338FCEB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4</cp:revision>
  <cp:lastPrinted>2012-01-27T16:28:00Z</cp:lastPrinted>
  <dcterms:created xsi:type="dcterms:W3CDTF">2025-10-05T15:37:00Z</dcterms:created>
  <dcterms:modified xsi:type="dcterms:W3CDTF">2025-10-27T17:54:21Z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</Properties>
</file>